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E353A2" w:rsidRPr="00E353A2" w:rsidRDefault="00E353A2" w:rsidP="00E353A2">
      <w:pPr>
        <w:pStyle w:val="fcase1ertab"/>
        <w:tabs>
          <w:tab w:val="clear" w:pos="426"/>
          <w:tab w:val="left" w:pos="0"/>
        </w:tabs>
        <w:spacing w:before="120"/>
        <w:rPr>
          <w:rFonts w:ascii="Arial" w:hAnsi="Arial" w:cs="Arial"/>
          <w:b/>
        </w:rPr>
      </w:pPr>
      <w:r w:rsidRPr="00E353A2">
        <w:rPr>
          <w:rFonts w:ascii="Arial" w:hAnsi="Arial" w:cs="Arial"/>
          <w:b/>
        </w:rPr>
        <w:tab/>
        <w:t>Accord-cadre : Nettoyage des locaux de la CPAM de la Haute-Garonne </w:t>
      </w:r>
    </w:p>
    <w:p w:rsidR="00E353A2" w:rsidRPr="00E353A2" w:rsidRDefault="00E353A2" w:rsidP="00E353A2">
      <w:pPr>
        <w:pStyle w:val="fcase1ertab"/>
        <w:tabs>
          <w:tab w:val="clear" w:pos="426"/>
          <w:tab w:val="left" w:pos="0"/>
        </w:tabs>
        <w:spacing w:before="120"/>
        <w:rPr>
          <w:rFonts w:ascii="Arial" w:hAnsi="Arial" w:cs="Arial"/>
          <w:b/>
        </w:rPr>
      </w:pPr>
      <w:r w:rsidRPr="00E353A2">
        <w:rPr>
          <w:rFonts w:ascii="Arial" w:hAnsi="Arial" w:cs="Arial"/>
          <w:b/>
        </w:rPr>
        <w:tab/>
        <w:t>Lot n°02 : Nettoyage de la vitrerie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bookmarkStart w:id="0" w:name="_GoBack"/>
      <w:bookmarkEnd w:id="0"/>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AB9">
        <w:rPr>
          <w:rFonts w:ascii="Marianne" w:hAnsi="Marianne"/>
        </w:rPr>
      </w:r>
      <w:r w:rsidR="00EE7AB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AB9">
        <w:rPr>
          <w:rFonts w:ascii="Marianne" w:hAnsi="Marianne"/>
        </w:rPr>
      </w:r>
      <w:r w:rsidR="00EE7AB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E7AB9">
              <w:rPr>
                <w:rFonts w:ascii="Marianne" w:eastAsia="MS Gothic" w:hAnsi="Marianne" w:cs="Arial"/>
              </w:rPr>
            </w:r>
            <w:r w:rsidR="00EE7AB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E7AB9">
              <w:rPr>
                <w:rFonts w:ascii="Marianne" w:eastAsia="MS Gothic" w:hAnsi="Marianne" w:cs="Arial"/>
              </w:rPr>
            </w:r>
            <w:r w:rsidR="00EE7AB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E7AB9">
              <w:rPr>
                <w:rFonts w:ascii="Marianne" w:eastAsia="MS Gothic" w:hAnsi="Marianne" w:cs="Arial"/>
              </w:rPr>
            </w:r>
            <w:r w:rsidR="00EE7AB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E7AB9">
              <w:rPr>
                <w:rFonts w:ascii="Marianne" w:hAnsi="Marianne" w:cs="Arial"/>
              </w:rPr>
            </w:r>
            <w:r w:rsidR="00EE7AB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E7AB9">
              <w:rPr>
                <w:rFonts w:ascii="Marianne" w:eastAsia="MS Gothic" w:hAnsi="Marianne" w:cs="Arial"/>
              </w:rPr>
            </w:r>
            <w:r w:rsidR="00EE7AB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AB9">
        <w:rPr>
          <w:rFonts w:ascii="Marianne" w:hAnsi="Marianne"/>
        </w:rPr>
      </w:r>
      <w:r w:rsidR="00EE7AB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AB9">
        <w:rPr>
          <w:rFonts w:ascii="Marianne" w:hAnsi="Marianne"/>
        </w:rPr>
      </w:r>
      <w:r w:rsidR="00EE7AB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E353A2" w:rsidP="00EE7AB9">
          <w:pPr>
            <w:shd w:val="clear" w:color="auto" w:fill="66CCFF"/>
            <w:snapToGrid w:val="0"/>
            <w:jc w:val="center"/>
            <w:rPr>
              <w:rFonts w:ascii="Marianne" w:hAnsi="Marianne" w:cs="Arial"/>
              <w:b/>
              <w:bCs/>
            </w:rPr>
          </w:pPr>
          <w:r>
            <w:rPr>
              <w:rFonts w:ascii="Marianne" w:hAnsi="Marianne" w:cs="Arial"/>
              <w:b/>
              <w:i/>
              <w:iCs/>
            </w:rPr>
            <w:t>G202</w:t>
          </w:r>
          <w:r w:rsidR="00EE7AB9">
            <w:rPr>
              <w:rFonts w:ascii="Marianne" w:hAnsi="Marianne" w:cs="Arial"/>
              <w:b/>
              <w:i/>
              <w:iCs/>
            </w:rPr>
            <w:t>6001</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EE7AB9">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EE7AB9">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332047"/>
    <w:rsid w:val="0037678B"/>
    <w:rsid w:val="00430439"/>
    <w:rsid w:val="00E353A2"/>
    <w:rsid w:val="00EE7A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0E95CF"/>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48961532">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EE681-A1B8-4FB3-B8AE-02603A7E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2498</Words>
  <Characters>13742</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16208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6</cp:revision>
  <cp:lastPrinted>2023-09-26T08:15:00Z</cp:lastPrinted>
  <dcterms:created xsi:type="dcterms:W3CDTF">2024-05-17T12:09:00Z</dcterms:created>
  <dcterms:modified xsi:type="dcterms:W3CDTF">2025-11-04T10:28:00Z</dcterms:modified>
</cp:coreProperties>
</file>